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46E0ED55"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3F5B0B">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A318FC">
        <w:rPr>
          <w:rFonts w:cs="Calibri"/>
          <w:caps/>
          <w:color w:val="auto"/>
          <w:kern w:val="28"/>
        </w:rPr>
        <w:t>04690</w:t>
      </w:r>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03FA82F6" w:rsidR="00013A2B" w:rsidRDefault="00BF49FD" w:rsidP="00EF60BD">
      <w:pPr>
        <w:pStyle w:val="opis"/>
        <w:spacing w:before="360" w:after="240" w:line="240" w:lineRule="auto"/>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A318FC" w:rsidRPr="00A318FC">
        <w:rPr>
          <w:rFonts w:ascii="Calibri" w:hAnsi="Calibri" w:cs="Arial"/>
          <w:b/>
          <w:i/>
          <w:snapToGrid w:val="0"/>
          <w:color w:val="000000"/>
          <w:sz w:val="22"/>
          <w:szCs w:val="22"/>
        </w:rPr>
        <w:t>Roboty budowlane elektroenergetyczne na terenie działalności PGE Dystrybucja S.A. Oddział Rzeszów Rejon Energetyczny Stalowa Wola – 2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D3938" w14:textId="77777777" w:rsidR="00AE56D5" w:rsidRDefault="00AE56D5" w:rsidP="004A302B">
      <w:pPr>
        <w:spacing w:line="240" w:lineRule="auto"/>
      </w:pPr>
      <w:r>
        <w:separator/>
      </w:r>
    </w:p>
  </w:endnote>
  <w:endnote w:type="continuationSeparator" w:id="0">
    <w:p w14:paraId="435F6F93" w14:textId="77777777" w:rsidR="00AE56D5" w:rsidRDefault="00AE56D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499ABC04"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502223">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502223">
      <w:rPr>
        <w:bCs/>
        <w:noProof/>
        <w:sz w:val="16"/>
        <w:szCs w:val="16"/>
      </w:rPr>
      <w:t>3</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BA2C6" w14:textId="77777777" w:rsidR="00AE56D5" w:rsidRDefault="00AE56D5" w:rsidP="004A302B">
      <w:pPr>
        <w:spacing w:line="240" w:lineRule="auto"/>
      </w:pPr>
      <w:r>
        <w:separator/>
      </w:r>
    </w:p>
  </w:footnote>
  <w:footnote w:type="continuationSeparator" w:id="0">
    <w:p w14:paraId="515C7AC6" w14:textId="77777777" w:rsidR="00AE56D5" w:rsidRDefault="00AE56D5"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416510328">
    <w:abstractNumId w:val="22"/>
  </w:num>
  <w:num w:numId="2" w16cid:durableId="360136000">
    <w:abstractNumId w:val="9"/>
  </w:num>
  <w:num w:numId="3" w16cid:durableId="1573075403">
    <w:abstractNumId w:val="4"/>
  </w:num>
  <w:num w:numId="4" w16cid:durableId="1033575973">
    <w:abstractNumId w:val="36"/>
  </w:num>
  <w:num w:numId="5" w16cid:durableId="164366745">
    <w:abstractNumId w:val="19"/>
  </w:num>
  <w:num w:numId="6" w16cid:durableId="861086660">
    <w:abstractNumId w:val="14"/>
  </w:num>
  <w:num w:numId="7" w16cid:durableId="85343565">
    <w:abstractNumId w:val="27"/>
  </w:num>
  <w:num w:numId="8" w16cid:durableId="1783573149">
    <w:abstractNumId w:val="44"/>
  </w:num>
  <w:num w:numId="9" w16cid:durableId="582641557">
    <w:abstractNumId w:val="12"/>
  </w:num>
  <w:num w:numId="10" w16cid:durableId="1274509798">
    <w:abstractNumId w:val="33"/>
  </w:num>
  <w:num w:numId="11" w16cid:durableId="1580408600">
    <w:abstractNumId w:val="24"/>
  </w:num>
  <w:num w:numId="12" w16cid:durableId="135225660">
    <w:abstractNumId w:val="18"/>
  </w:num>
  <w:num w:numId="13" w16cid:durableId="1175727513">
    <w:abstractNumId w:val="10"/>
  </w:num>
  <w:num w:numId="14" w16cid:durableId="1877040486">
    <w:abstractNumId w:val="25"/>
  </w:num>
  <w:num w:numId="15" w16cid:durableId="2063677696">
    <w:abstractNumId w:val="35"/>
  </w:num>
  <w:num w:numId="16" w16cid:durableId="485979364">
    <w:abstractNumId w:val="32"/>
  </w:num>
  <w:num w:numId="17" w16cid:durableId="1659190697">
    <w:abstractNumId w:val="45"/>
  </w:num>
  <w:num w:numId="18" w16cid:durableId="510022972">
    <w:abstractNumId w:val="16"/>
  </w:num>
  <w:num w:numId="19" w16cid:durableId="1459908325">
    <w:abstractNumId w:val="5"/>
  </w:num>
  <w:num w:numId="20" w16cid:durableId="956647070">
    <w:abstractNumId w:val="29"/>
  </w:num>
  <w:num w:numId="21" w16cid:durableId="9464291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82691745">
    <w:abstractNumId w:val="7"/>
  </w:num>
  <w:num w:numId="23" w16cid:durableId="467938979">
    <w:abstractNumId w:val="47"/>
  </w:num>
  <w:num w:numId="24" w16cid:durableId="1249314384">
    <w:abstractNumId w:val="8"/>
  </w:num>
  <w:num w:numId="25" w16cid:durableId="1170096353">
    <w:abstractNumId w:val="20"/>
  </w:num>
  <w:num w:numId="26" w16cid:durableId="571544899">
    <w:abstractNumId w:val="13"/>
  </w:num>
  <w:num w:numId="27" w16cid:durableId="2147047119">
    <w:abstractNumId w:val="23"/>
  </w:num>
  <w:num w:numId="28" w16cid:durableId="1707677447">
    <w:abstractNumId w:val="6"/>
  </w:num>
  <w:num w:numId="29" w16cid:durableId="507866743">
    <w:abstractNumId w:val="21"/>
  </w:num>
  <w:num w:numId="30" w16cid:durableId="1246186">
    <w:abstractNumId w:val="28"/>
  </w:num>
  <w:num w:numId="31" w16cid:durableId="762729079">
    <w:abstractNumId w:val="26"/>
  </w:num>
  <w:num w:numId="32" w16cid:durableId="1972010425">
    <w:abstractNumId w:val="31"/>
  </w:num>
  <w:num w:numId="33" w16cid:durableId="710039912">
    <w:abstractNumId w:val="34"/>
  </w:num>
  <w:num w:numId="34" w16cid:durableId="423495215">
    <w:abstractNumId w:val="15"/>
  </w:num>
  <w:num w:numId="35" w16cid:durableId="473525645">
    <w:abstractNumId w:val="17"/>
  </w:num>
  <w:num w:numId="36" w16cid:durableId="1147430168">
    <w:abstractNumId w:val="3"/>
  </w:num>
  <w:num w:numId="37" w16cid:durableId="171727963">
    <w:abstractNumId w:val="42"/>
  </w:num>
  <w:num w:numId="38" w16cid:durableId="515536332">
    <w:abstractNumId w:val="39"/>
  </w:num>
  <w:num w:numId="39" w16cid:durableId="454445127">
    <w:abstractNumId w:val="46"/>
  </w:num>
  <w:num w:numId="40" w16cid:durableId="194923740">
    <w:abstractNumId w:val="37"/>
  </w:num>
  <w:num w:numId="41" w16cid:durableId="1624076288">
    <w:abstractNumId w:val="30"/>
  </w:num>
  <w:num w:numId="42" w16cid:durableId="5214342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84690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5178049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16572150">
    <w:abstractNumId w:val="43"/>
  </w:num>
  <w:num w:numId="46" w16cid:durableId="949971613">
    <w:abstractNumId w:val="41"/>
  </w:num>
  <w:num w:numId="47" w16cid:durableId="519318688">
    <w:abstractNumId w:val="40"/>
  </w:num>
  <w:num w:numId="48" w16cid:durableId="70097907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07908"/>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3F8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3945"/>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5B0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223"/>
    <w:rsid w:val="0050273F"/>
    <w:rsid w:val="0050326B"/>
    <w:rsid w:val="00503485"/>
    <w:rsid w:val="00510FF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510"/>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827"/>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5A8B"/>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6C"/>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1F9F"/>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18FC"/>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56D5"/>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2D45"/>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2D55"/>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443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66D"/>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60BD"/>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15C"/>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6D06"/>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POST/DYS/OR/GZ/04690/2025                         </dmsv2SWPP2ObjectNumber>
    <dmsv2SWPP2SumMD5 xmlns="http://schemas.microsoft.com/sharepoint/v3">eef124966c0fee9e8f0fae9d5c4cba38</dmsv2SWPP2SumMD5>
    <dmsv2BaseMoved xmlns="http://schemas.microsoft.com/sharepoint/v3">false</dmsv2BaseMoved>
    <dmsv2BaseIsSensitive xmlns="http://schemas.microsoft.com/sharepoint/v3">true</dmsv2BaseIsSensitive>
    <dmsv2SWPP2IDSWPP2 xmlns="http://schemas.microsoft.com/sharepoint/v3">702645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24107858</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JEUP5JKVCYQC-922955212-20460</_dlc_DocId>
    <_dlc_DocIdUrl xmlns="a19cb1c7-c5c7-46d4-85ae-d83685407bba">
      <Url>https://swpp2.dms.gkpge.pl/sites/41/_layouts/15/DocIdRedir.aspx?ID=JEUP5JKVCYQC-922955212-20460</Url>
      <Description>JEUP5JKVCYQC-922955212-20460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359A4441-0C91-4BCC-B3D9-11D05AF27576}">
  <ds:schemaRefs>
    <ds:schemaRef ds:uri="http://schemas.microsoft.com/sharepoint/events"/>
  </ds:schemaRefs>
</ds:datastoreItem>
</file>

<file path=customXml/itemProps3.xml><?xml version="1.0" encoding="utf-8"?>
<ds:datastoreItem xmlns:ds="http://schemas.openxmlformats.org/officeDocument/2006/customXml" ds:itemID="{D739500B-7001-4026-9C8A-5DA87B936782}">
  <ds:schemaRefs>
    <ds:schemaRef ds:uri="http://schemas.openxmlformats.org/officeDocument/2006/bibliography"/>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B00D7C2-57E5-4D89-8E09-6F6C3245DEF7}"/>
</file>

<file path=docProps/app.xml><?xml version="1.0" encoding="utf-8"?>
<Properties xmlns="http://schemas.openxmlformats.org/officeDocument/2006/extended-properties" xmlns:vt="http://schemas.openxmlformats.org/officeDocument/2006/docPropsVTypes">
  <Template>Normal</Template>
  <TotalTime>4</TotalTime>
  <Pages>1</Pages>
  <Words>231</Words>
  <Characters>1392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19</cp:revision>
  <cp:lastPrinted>2020-02-27T07:25:00Z</cp:lastPrinted>
  <dcterms:created xsi:type="dcterms:W3CDTF">2022-12-16T11:52:00Z</dcterms:created>
  <dcterms:modified xsi:type="dcterms:W3CDTF">2026-01-09T08:36:00Z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52eb8059-5017-48bb-90f1-c491923804f1</vt:lpwstr>
  </property>
</Properties>
</file>